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3E308FF0" w:rsidR="009C2813" w:rsidRDefault="00D528B1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528B1">
        <w:rPr>
          <w:rFonts w:ascii="Arial" w:hAnsi="Arial" w:cs="Arial"/>
          <w:b/>
          <w:bCs/>
          <w:sz w:val="22"/>
          <w:szCs w:val="22"/>
          <w:lang w:val="pl-PL" w:eastAsia="pl-PL"/>
        </w:rPr>
        <w:t>Remont odcinków dróg powiatowych Nr 1 142R, Nr 1 137R oraz Nr 1 200R na terenie powiatu mieleckiego o łącznej długości 3,250 km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39674" w14:textId="77777777" w:rsidR="00B1256E" w:rsidRDefault="00B1256E" w:rsidP="00AC1A4B">
      <w:r>
        <w:separator/>
      </w:r>
    </w:p>
  </w:endnote>
  <w:endnote w:type="continuationSeparator" w:id="0">
    <w:p w14:paraId="3089A6F6" w14:textId="77777777" w:rsidR="00B1256E" w:rsidRDefault="00B1256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4667" w14:textId="77777777" w:rsidR="00D528B1" w:rsidRDefault="00D528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C2156" w14:textId="77777777" w:rsidR="00D528B1" w:rsidRDefault="00D528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454A8" w14:textId="77777777" w:rsidR="00B1256E" w:rsidRDefault="00B1256E" w:rsidP="00AC1A4B">
      <w:r>
        <w:separator/>
      </w:r>
    </w:p>
  </w:footnote>
  <w:footnote w:type="continuationSeparator" w:id="0">
    <w:p w14:paraId="67923F88" w14:textId="77777777" w:rsidR="00B1256E" w:rsidRDefault="00B1256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D849" w14:textId="77777777" w:rsidR="00D528B1" w:rsidRDefault="00D528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EDC01EC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528B1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580BE" w14:textId="77777777" w:rsidR="00D528B1" w:rsidRDefault="00D528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2020-12-14T07:24:00Z</cp:lastPrinted>
  <dcterms:created xsi:type="dcterms:W3CDTF">2021-02-17T13:18:00Z</dcterms:created>
  <dcterms:modified xsi:type="dcterms:W3CDTF">2021-05-20T07:23:00Z</dcterms:modified>
</cp:coreProperties>
</file>